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bookmarkStart w:id="0" w:name="_GoBack"/>
            <w:bookmarkEnd w:id="0"/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FD528F">
              <w:rPr>
                <w:color w:val="000000"/>
                <w:szCs w:val="20"/>
                <w:lang w:val="en-GB"/>
              </w:rPr>
              <w:t xml:space="preserve">Number theory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685219">
              <w:rPr>
                <w:bCs/>
                <w:lang w:val="en-GB"/>
              </w:rPr>
              <w:t xml:space="preserve"> </w:t>
            </w:r>
            <w:r w:rsidR="00FD528F">
              <w:rPr>
                <w:bCs/>
                <w:lang w:val="en-GB"/>
              </w:rPr>
              <w:t>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666AA6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4E203A" w:rsidRDefault="00666AA6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4E203A" w:rsidRDefault="00666AA6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1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B47786">
              <w:rPr>
                <w:lang w:val="en-GB"/>
              </w:rPr>
            </w:r>
            <w:r w:rsidR="00B47786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fall semester, </w:t>
            </w:r>
            <w:bookmarkStart w:id="2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B47786">
              <w:rPr>
                <w:lang w:val="en-GB"/>
              </w:rPr>
            </w:r>
            <w:r w:rsidR="00B47786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spring semester, </w:t>
            </w:r>
            <w:bookmarkStart w:id="3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B47786">
              <w:rPr>
                <w:lang w:val="en-GB"/>
              </w:rPr>
            </w:r>
            <w:r w:rsidR="00B47786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3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424155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424155" w:rsidP="00424155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L</w:t>
            </w:r>
            <w:r>
              <w:t>ászló Tóth,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>(Faculty of Science</w:t>
            </w:r>
            <w:r>
              <w:rPr>
                <w:lang w:val="en-GB"/>
              </w:rPr>
              <w:t>s, Institute of 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85FB5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János Ruff</w:t>
            </w:r>
            <w:r w:rsidR="00424155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FD528F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>L</w:t>
            </w:r>
            <w:r>
              <w:t>ászló Tóth</w:t>
            </w:r>
            <w:r w:rsidR="00424155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100 </w:t>
            </w:r>
            <w:r w:rsidR="00C505A4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C505A4" w:rsidRPr="004E203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The lecture intends to i</w:t>
            </w:r>
            <w:r w:rsidR="00666AA6" w:rsidRPr="004E203A">
              <w:rPr>
                <w:b w:val="0"/>
                <w:lang w:val="en-GB"/>
              </w:rPr>
              <w:t>ntroduc</w:t>
            </w:r>
            <w:r>
              <w:rPr>
                <w:b w:val="0"/>
                <w:lang w:val="en-GB"/>
              </w:rPr>
              <w:t>e students to</w:t>
            </w:r>
            <w:r w:rsidR="00424155">
              <w:rPr>
                <w:b w:val="0"/>
                <w:lang w:val="en-GB"/>
              </w:rPr>
              <w:t xml:space="preserve"> the basic co</w:t>
            </w:r>
            <w:r w:rsidR="00FD528F">
              <w:rPr>
                <w:b w:val="0"/>
                <w:lang w:val="en-GB"/>
              </w:rPr>
              <w:t>ncepts and properties of number theory.</w:t>
            </w:r>
            <w:r w:rsidR="00FD528F" w:rsidRPr="00C505A4">
              <w:rPr>
                <w:lang w:val="en-GB"/>
              </w:rPr>
              <w:t xml:space="preserve"> </w:t>
            </w: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 w:rsidR="00FD528F">
              <w:rPr>
                <w:b w:val="0"/>
                <w:lang w:val="en-GB"/>
              </w:rPr>
              <w:t xml:space="preserve"> on </w:t>
            </w:r>
            <w:r w:rsidR="00424155">
              <w:rPr>
                <w:b w:val="0"/>
                <w:lang w:val="en-GB"/>
              </w:rPr>
              <w:t xml:space="preserve">number theory, and </w:t>
            </w:r>
            <w:r>
              <w:rPr>
                <w:b w:val="0"/>
                <w:lang w:val="en-GB"/>
              </w:rPr>
              <w:t>vocabulary</w:t>
            </w:r>
            <w:r w:rsidR="00424155">
              <w:rPr>
                <w:b w:val="0"/>
                <w:lang w:val="en-GB"/>
              </w:rPr>
              <w:t xml:space="preserve"> in the topic</w:t>
            </w:r>
            <w:r>
              <w:rPr>
                <w:b w:val="0"/>
                <w:lang w:val="en-GB"/>
              </w:rPr>
              <w:t xml:space="preserve">. 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FD528F">
              <w:rPr>
                <w:b w:val="0"/>
                <w:lang w:val="en-GB"/>
              </w:rPr>
              <w:t xml:space="preserve">apply the algebraic and </w:t>
            </w:r>
            <w:r w:rsidR="00424155">
              <w:rPr>
                <w:b w:val="0"/>
                <w:lang w:val="en-GB"/>
              </w:rPr>
              <w:t>number theoretic properties, to solve equations,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</w:t>
            </w:r>
            <w:r w:rsidR="00424155">
              <w:rPr>
                <w:b w:val="0"/>
                <w:lang w:val="en-GB"/>
              </w:rPr>
              <w:t>new mathematical results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innovative methods </w:t>
            </w:r>
            <w:r w:rsidR="00424155">
              <w:rPr>
                <w:b w:val="0"/>
                <w:lang w:val="en-GB"/>
              </w:rPr>
              <w:t xml:space="preserve">in mathematics </w:t>
            </w:r>
            <w:r w:rsidR="007D6A24">
              <w:rPr>
                <w:b w:val="0"/>
                <w:lang w:val="en-GB"/>
              </w:rPr>
              <w:t>will increase significantly.</w:t>
            </w:r>
          </w:p>
          <w:p w:rsidR="00424155" w:rsidRPr="00424155" w:rsidRDefault="00424155" w:rsidP="001154D6">
            <w:pPr>
              <w:ind w:right="141"/>
              <w:jc w:val="both"/>
              <w:rPr>
                <w:b/>
                <w:bCs/>
                <w:szCs w:val="20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24155" w:rsidRDefault="00666AA6">
            <w:pPr>
              <w:snapToGrid w:val="0"/>
              <w:rPr>
                <w:bCs/>
                <w:sz w:val="2"/>
                <w:szCs w:val="20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FD528F" w:rsidRDefault="00FD528F" w:rsidP="00FD52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lang w:val="en-GB"/>
              </w:rPr>
              <w:t>Divisibility in the ring of integers and the ring of</w:t>
            </w:r>
            <w:r>
              <w:t xml:space="preserve"> polynomials over fields. </w:t>
            </w:r>
          </w:p>
          <w:p w:rsidR="00FD528F" w:rsidRDefault="00FD528F" w:rsidP="00FD52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 xml:space="preserve">Divisibility of integers. </w:t>
            </w:r>
            <w:r w:rsidR="0079429C">
              <w:rPr>
                <w:szCs w:val="20"/>
                <w:lang w:eastAsia="ar-SA"/>
              </w:rPr>
              <w:t>The division algorithm.</w:t>
            </w:r>
            <w:r>
              <w:t xml:space="preserve"> </w:t>
            </w:r>
            <w:r w:rsidR="0079429C">
              <w:t xml:space="preserve">The </w:t>
            </w:r>
            <w:r>
              <w:rPr>
                <w:szCs w:val="20"/>
                <w:lang w:eastAsia="ar-SA"/>
              </w:rPr>
              <w:t>Euclidean algorithm.</w:t>
            </w:r>
          </w:p>
          <w:p w:rsidR="00FD528F" w:rsidRDefault="0079429C" w:rsidP="00FD52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Greatest common divisor</w:t>
            </w:r>
            <w:r w:rsidR="00FD528F">
              <w:rPr>
                <w:szCs w:val="20"/>
                <w:lang w:eastAsia="ar-SA"/>
              </w:rPr>
              <w:t>, le</w:t>
            </w:r>
            <w:r>
              <w:rPr>
                <w:szCs w:val="20"/>
                <w:lang w:eastAsia="ar-SA"/>
              </w:rPr>
              <w:t>ast common multiple. Irreducible integers, prime integers.</w:t>
            </w:r>
          </w:p>
          <w:p w:rsidR="00FD528F" w:rsidRDefault="0079429C" w:rsidP="00FD52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Primes</w:t>
            </w:r>
            <w:r w:rsidR="00FD528F">
              <w:rPr>
                <w:szCs w:val="20"/>
                <w:lang w:eastAsia="ar-SA"/>
              </w:rPr>
              <w:t xml:space="preserve">, </w:t>
            </w:r>
            <w:r>
              <w:rPr>
                <w:szCs w:val="20"/>
                <w:lang w:eastAsia="ar-SA"/>
              </w:rPr>
              <w:t>sieve of Eratos</w:t>
            </w:r>
            <w:r w:rsidR="00FD528F">
              <w:rPr>
                <w:szCs w:val="20"/>
                <w:lang w:eastAsia="ar-SA"/>
              </w:rPr>
              <w:t>t</w:t>
            </w:r>
            <w:r>
              <w:rPr>
                <w:szCs w:val="20"/>
                <w:lang w:eastAsia="ar-SA"/>
              </w:rPr>
              <w:t>h</w:t>
            </w:r>
            <w:r w:rsidR="00FD528F">
              <w:rPr>
                <w:szCs w:val="20"/>
                <w:lang w:eastAsia="ar-SA"/>
              </w:rPr>
              <w:t>ene</w:t>
            </w:r>
            <w:r>
              <w:rPr>
                <w:szCs w:val="20"/>
                <w:lang w:eastAsia="ar-SA"/>
              </w:rPr>
              <w:t>s,  Mersenne and  Fermat primes. Fundamental theorem of arithmetic.</w:t>
            </w:r>
            <w:r w:rsidR="00FD528F">
              <w:rPr>
                <w:szCs w:val="20"/>
                <w:lang w:eastAsia="ar-SA"/>
              </w:rPr>
              <w:t xml:space="preserve"> </w:t>
            </w:r>
          </w:p>
          <w:p w:rsidR="00FD528F" w:rsidRDefault="0079429C" w:rsidP="00FD52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Congruences</w:t>
            </w:r>
            <w:r w:rsidR="00FD528F">
              <w:rPr>
                <w:szCs w:val="20"/>
                <w:lang w:eastAsia="ar-SA"/>
              </w:rPr>
              <w:t xml:space="preserve">. </w:t>
            </w:r>
            <w:r>
              <w:rPr>
                <w:szCs w:val="20"/>
                <w:lang w:eastAsia="ar-SA"/>
              </w:rPr>
              <w:t>Operations. Complete systems of residues. Reduced systems of residues</w:t>
            </w:r>
            <w:r w:rsidR="00FD528F">
              <w:rPr>
                <w:szCs w:val="20"/>
                <w:lang w:eastAsia="ar-SA"/>
              </w:rPr>
              <w:t>.</w:t>
            </w:r>
          </w:p>
          <w:p w:rsidR="00FD528F" w:rsidRDefault="0079429C" w:rsidP="00FD52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 xml:space="preserve">Theorems of Euler, Fermat and </w:t>
            </w:r>
            <w:r w:rsidR="00FD528F">
              <w:rPr>
                <w:szCs w:val="20"/>
                <w:lang w:eastAsia="ar-SA"/>
              </w:rPr>
              <w:t>Wilson</w:t>
            </w:r>
            <w:r>
              <w:rPr>
                <w:szCs w:val="20"/>
                <w:lang w:eastAsia="ar-SA"/>
              </w:rPr>
              <w:t>.</w:t>
            </w:r>
            <w:r w:rsidR="00FD528F">
              <w:t xml:space="preserve"> </w:t>
            </w:r>
          </w:p>
          <w:p w:rsidR="00FD528F" w:rsidRDefault="0079429C" w:rsidP="00FD52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Linear congruences, systems of linear congruences.</w:t>
            </w:r>
            <w:r w:rsidR="00FD528F">
              <w:rPr>
                <w:szCs w:val="20"/>
                <w:lang w:eastAsia="ar-SA"/>
              </w:rPr>
              <w:t xml:space="preserve"> Li</w:t>
            </w:r>
            <w:r>
              <w:rPr>
                <w:szCs w:val="20"/>
                <w:lang w:eastAsia="ar-SA"/>
              </w:rPr>
              <w:t>near diopha</w:t>
            </w:r>
            <w:r w:rsidR="00FD528F">
              <w:rPr>
                <w:szCs w:val="20"/>
                <w:lang w:eastAsia="ar-SA"/>
              </w:rPr>
              <w:t>nti</w:t>
            </w:r>
            <w:r>
              <w:rPr>
                <w:szCs w:val="20"/>
                <w:lang w:eastAsia="ar-SA"/>
              </w:rPr>
              <w:t>ne equations.</w:t>
            </w:r>
            <w:r w:rsidR="00FD528F">
              <w:rPr>
                <w:szCs w:val="20"/>
                <w:lang w:eastAsia="ar-SA"/>
              </w:rPr>
              <w:t xml:space="preserve"> </w:t>
            </w:r>
          </w:p>
          <w:p w:rsidR="0079429C" w:rsidRDefault="0079429C" w:rsidP="0079429C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Other diophantine equations</w:t>
            </w:r>
            <w:r w:rsidR="00FD528F">
              <w:rPr>
                <w:szCs w:val="20"/>
                <w:lang w:eastAsia="ar-SA"/>
              </w:rPr>
              <w:t xml:space="preserve">. </w:t>
            </w:r>
            <w:r>
              <w:rPr>
                <w:szCs w:val="20"/>
                <w:lang w:eastAsia="ar-SA"/>
              </w:rPr>
              <w:t xml:space="preserve">The </w:t>
            </w:r>
            <w:r w:rsidR="00FD528F">
              <w:rPr>
                <w:szCs w:val="20"/>
                <w:lang w:eastAsia="ar-SA"/>
              </w:rPr>
              <w:t>Pit</w:t>
            </w:r>
            <w:r>
              <w:rPr>
                <w:szCs w:val="20"/>
                <w:lang w:eastAsia="ar-SA"/>
              </w:rPr>
              <w:t>ha</w:t>
            </w:r>
            <w:r w:rsidR="00FD528F">
              <w:rPr>
                <w:szCs w:val="20"/>
                <w:lang w:eastAsia="ar-SA"/>
              </w:rPr>
              <w:t>gor</w:t>
            </w:r>
            <w:r>
              <w:rPr>
                <w:szCs w:val="20"/>
                <w:lang w:eastAsia="ar-SA"/>
              </w:rPr>
              <w:t>ean equation.</w:t>
            </w:r>
          </w:p>
          <w:p w:rsidR="00FD528F" w:rsidRPr="0079429C" w:rsidRDefault="0079429C" w:rsidP="0079429C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Arithmetic functions.</w:t>
            </w:r>
            <w:r w:rsidR="00FD528F" w:rsidRPr="0079429C">
              <w:rPr>
                <w:szCs w:val="20"/>
              </w:rPr>
              <w:t xml:space="preserve"> d(n), </w:t>
            </w:r>
            <w:r w:rsidR="00FD528F">
              <w:rPr>
                <w:szCs w:val="20"/>
              </w:rPr>
              <w:sym w:font="Symbol" w:char="F06A"/>
            </w:r>
            <w:r w:rsidR="00FD528F" w:rsidRPr="0079429C">
              <w:rPr>
                <w:szCs w:val="20"/>
              </w:rPr>
              <w:t xml:space="preserve">(n), </w:t>
            </w:r>
            <w:r w:rsidR="00FD528F">
              <w:rPr>
                <w:szCs w:val="20"/>
              </w:rPr>
              <w:sym w:font="Symbol" w:char="F073"/>
            </w:r>
            <w:r w:rsidR="00FD528F" w:rsidRPr="0079429C">
              <w:rPr>
                <w:szCs w:val="20"/>
              </w:rPr>
              <w:t xml:space="preserve">(n), </w:t>
            </w:r>
            <w:r>
              <w:rPr>
                <w:szCs w:val="20"/>
              </w:rPr>
              <w:t>perfect numbers</w:t>
            </w:r>
            <w:r w:rsidR="00FD528F" w:rsidRPr="0079429C">
              <w:rPr>
                <w:szCs w:val="20"/>
              </w:rPr>
              <w:t xml:space="preserve">. </w:t>
            </w:r>
          </w:p>
          <w:p w:rsidR="00FD528F" w:rsidRDefault="0079429C" w:rsidP="00FD528F">
            <w:pPr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</w:rPr>
            </w:pPr>
            <w:r>
              <w:rPr>
                <w:szCs w:val="20"/>
              </w:rPr>
              <w:t>Multiplicative and és additive  functions.</w:t>
            </w:r>
            <w:r w:rsidR="00FD528F">
              <w:rPr>
                <w:szCs w:val="20"/>
              </w:rPr>
              <w:t xml:space="preserve">.  </w:t>
            </w:r>
          </w:p>
          <w:p w:rsidR="00FD528F" w:rsidRDefault="0079429C" w:rsidP="00FD528F">
            <w:pPr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</w:rPr>
            </w:pPr>
            <w:r>
              <w:t>Elementary prime number theory. Number of primes, sum</w:t>
            </w:r>
            <w:r w:rsidR="00FD528F">
              <w:t xml:space="preserve"> </w:t>
            </w:r>
            <w:r>
              <w:t>of reciprocicals of primes</w:t>
            </w:r>
            <w:r w:rsidR="00FD528F">
              <w:t>.</w:t>
            </w:r>
          </w:p>
          <w:p w:rsidR="00FD528F" w:rsidRDefault="0079429C" w:rsidP="00FD52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Approximation of i</w:t>
            </w:r>
            <w:r w:rsidR="00FD528F">
              <w:t>r</w:t>
            </w:r>
            <w:r>
              <w:t>rational numbers,</w:t>
            </w:r>
            <w:r w:rsidR="00FD528F">
              <w:t xml:space="preserve"> algebrai</w:t>
            </w:r>
            <w:r>
              <w:t>c and  transcendental numbers.</w:t>
            </w:r>
            <w:r w:rsidR="00FD528F">
              <w:t>.</w:t>
            </w:r>
          </w:p>
          <w:p w:rsidR="00666AA6" w:rsidRPr="00C85FB5" w:rsidRDefault="00E7317A" w:rsidP="00E7317A">
            <w:pPr>
              <w:widowControl w:val="0"/>
              <w:numPr>
                <w:ilvl w:val="0"/>
                <w:numId w:val="7"/>
              </w:numPr>
              <w:suppressAutoHyphens w:val="0"/>
              <w:autoSpaceDN w:val="0"/>
              <w:ind w:right="283"/>
              <w:jc w:val="both"/>
              <w:rPr>
                <w:sz w:val="22"/>
                <w:szCs w:val="22"/>
              </w:rPr>
            </w:pPr>
            <w:r>
              <w:t>Famous number theoretic problems.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CE341B">
              <w:rPr>
                <w:szCs w:val="20"/>
                <w:lang w:val="en-GB"/>
              </w:rPr>
              <w:t>39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40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54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55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69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70–84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666AA6" w:rsidRPr="004E203A" w:rsidRDefault="00CE341B">
            <w:pPr>
              <w:ind w:left="142"/>
              <w:rPr>
                <w:lang w:val="en-GB"/>
              </w:rPr>
            </w:pPr>
            <w:r>
              <w:rPr>
                <w:szCs w:val="20"/>
                <w:lang w:val="en-GB"/>
              </w:rPr>
              <w:t xml:space="preserve">            85</w:t>
            </w:r>
            <w:r w:rsidR="00666AA6" w:rsidRPr="004E203A">
              <w:rPr>
                <w:szCs w:val="20"/>
                <w:lang w:val="en-GB"/>
              </w:rPr>
              <w:t>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32745D" w:rsidRDefault="0032745D" w:rsidP="0032745D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4E203A">
              <w:rPr>
                <w:lang w:val="en-GB"/>
              </w:rPr>
              <w:t>An electronic textbook is available from the lecturer.</w:t>
            </w:r>
          </w:p>
          <w:p w:rsidR="007C0487" w:rsidRPr="0032745D" w:rsidRDefault="007C0487" w:rsidP="0032745D">
            <w:pPr>
              <w:autoSpaceDE/>
              <w:ind w:left="720"/>
              <w:rPr>
                <w:lang w:val="en-GB"/>
              </w:rPr>
            </w:pPr>
          </w:p>
          <w:p w:rsidR="00666AA6" w:rsidRPr="004E203A" w:rsidRDefault="00666AA6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E7317A" w:rsidRPr="00E7317A" w:rsidRDefault="00E7317A" w:rsidP="00E7317A">
            <w:pPr>
              <w:numPr>
                <w:ilvl w:val="0"/>
                <w:numId w:val="12"/>
              </w:numPr>
              <w:suppressAutoHyphens w:val="0"/>
              <w:autoSpaceDN w:val="0"/>
              <w:adjustRightInd w:val="0"/>
              <w:jc w:val="both"/>
              <w:rPr>
                <w:lang w:eastAsia="en-US"/>
              </w:rPr>
            </w:pPr>
            <w:r w:rsidRPr="00E7317A">
              <w:rPr>
                <w:szCs w:val="20"/>
                <w:lang w:eastAsia="en-US"/>
              </w:rPr>
              <w:t>T. M. Apostol, Introduction to analytic number theory, Springer, 1976.</w:t>
            </w:r>
          </w:p>
          <w:p w:rsidR="007C0487" w:rsidRPr="004E203A" w:rsidRDefault="00E7317A" w:rsidP="00E7317A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E7317A">
              <w:rPr>
                <w:szCs w:val="20"/>
                <w:lang w:eastAsia="en-US"/>
              </w:rPr>
              <w:t>Hua Loo Keng, Introduction to number theory, Springer, 1982.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32745D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 May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2745D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László Tóth, PhD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45D" w:rsidRPr="004E203A" w:rsidRDefault="0032745D" w:rsidP="0032745D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László Tóth, PhD</w:t>
            </w:r>
          </w:p>
          <w:p w:rsidR="00666AA6" w:rsidRPr="004E203A" w:rsidRDefault="007C0487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786" w:rsidRDefault="00B47786">
      <w:r>
        <w:separator/>
      </w:r>
    </w:p>
  </w:endnote>
  <w:endnote w:type="continuationSeparator" w:id="0">
    <w:p w:rsidR="00B47786" w:rsidRDefault="00B47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786" w:rsidRDefault="00B47786">
      <w:r>
        <w:separator/>
      </w:r>
    </w:p>
  </w:footnote>
  <w:footnote w:type="continuationSeparator" w:id="0">
    <w:p w:rsidR="00B47786" w:rsidRDefault="00B47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694D8F">
            <w:rPr>
              <w:rStyle w:val="Seitenzahl"/>
              <w:noProof/>
              <w:szCs w:val="20"/>
            </w:rPr>
            <w:t>2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016A5D49"/>
    <w:multiLevelType w:val="hybridMultilevel"/>
    <w:tmpl w:val="1068CF48"/>
    <w:lvl w:ilvl="0" w:tplc="DEC4A70A">
      <w:start w:val="1"/>
      <w:numFmt w:val="decimal"/>
      <w:lvlText w:val="[%1]"/>
      <w:lvlJc w:val="left"/>
      <w:pPr>
        <w:ind w:left="814" w:hanging="454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1B6431"/>
    <w:rsid w:val="002B022E"/>
    <w:rsid w:val="0032745D"/>
    <w:rsid w:val="00424155"/>
    <w:rsid w:val="004E203A"/>
    <w:rsid w:val="0052765B"/>
    <w:rsid w:val="00580334"/>
    <w:rsid w:val="00613F8C"/>
    <w:rsid w:val="00666AA6"/>
    <w:rsid w:val="00685219"/>
    <w:rsid w:val="00694D8F"/>
    <w:rsid w:val="006965B3"/>
    <w:rsid w:val="00767D94"/>
    <w:rsid w:val="0079429C"/>
    <w:rsid w:val="007B3A9B"/>
    <w:rsid w:val="007C0487"/>
    <w:rsid w:val="007D6A24"/>
    <w:rsid w:val="00956E58"/>
    <w:rsid w:val="00962AF4"/>
    <w:rsid w:val="0098245E"/>
    <w:rsid w:val="00B47786"/>
    <w:rsid w:val="00C505A4"/>
    <w:rsid w:val="00C80308"/>
    <w:rsid w:val="00C85FB5"/>
    <w:rsid w:val="00CE341B"/>
    <w:rsid w:val="00D372D6"/>
    <w:rsid w:val="00E26A17"/>
    <w:rsid w:val="00E7317A"/>
    <w:rsid w:val="00FD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2017-05-24T13:35:00Z</dcterms:created>
  <dcterms:modified xsi:type="dcterms:W3CDTF">2017-05-24T13:35:00Z</dcterms:modified>
</cp:coreProperties>
</file>