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4B459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>General and Inorganic Chemistry seminar III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seminar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>
              <w:rPr>
                <w:lang w:val="en-GB"/>
              </w:rPr>
              <w:t xml:space="preserve"> 3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9E" w:rsidRPr="004E203A" w:rsidRDefault="004B459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4B459E" w:rsidRPr="004E203A" w:rsidRDefault="004B459E" w:rsidP="002652FB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General and Inorganic chemistry II lecture</w:t>
            </w:r>
          </w:p>
          <w:p w:rsidR="004B459E" w:rsidRPr="004E203A" w:rsidRDefault="004B459E" w:rsidP="002652FB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General and Inorganic chemistry II seminar</w:t>
            </w:r>
          </w:p>
          <w:p w:rsidR="004B459E" w:rsidRPr="004E203A" w:rsidRDefault="004B459E" w:rsidP="002652FB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General and Inorganic chemistry II laboratory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 w:rsidP="00C9250F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bookmarkStart w:id="0" w:name="__Fieldmark__45_1016521800"/>
            <w:r w:rsidRPr="004E203A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r>
              <w:rPr>
                <w:lang w:val="en-GB"/>
              </w:rPr>
              <w:t xml:space="preserve">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30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4B459E" w:rsidRPr="004E203A" w:rsidRDefault="004B459E" w:rsidP="00544393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Attila Horváth</w:t>
            </w:r>
            <w:r w:rsidRPr="004E203A">
              <w:rPr>
                <w:lang w:val="en-GB"/>
              </w:rPr>
              <w:t xml:space="preserve"> PhD (Faculty of</w:t>
            </w:r>
            <w:r>
              <w:rPr>
                <w:lang w:val="en-GB"/>
              </w:rPr>
              <w:t xml:space="preserve"> Science, Institute of 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Inorganic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 w:rsidP="007C048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 Attila</w:t>
            </w:r>
            <w:r w:rsidRPr="004E203A">
              <w:rPr>
                <w:lang w:val="en-GB"/>
              </w:rPr>
              <w:t xml:space="preserve"> </w:t>
            </w:r>
            <w:r>
              <w:rPr>
                <w:caps/>
                <w:lang w:val="en-GB"/>
              </w:rPr>
              <w:t>HORVÁTH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9E" w:rsidRPr="004E203A" w:rsidRDefault="004B459E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4B459E" w:rsidRDefault="004B459E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The seminar intends to introduce the basic tools of solving calculation problems in general and inorganic chemistry.</w:t>
            </w:r>
          </w:p>
          <w:p w:rsidR="004B459E" w:rsidRPr="004E203A" w:rsidRDefault="004B459E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knowledge</w:t>
            </w:r>
            <w:r>
              <w:rPr>
                <w:b w:val="0"/>
                <w:bCs w:val="0"/>
                <w:lang w:val="en-GB"/>
              </w:rPr>
              <w:t xml:space="preserve"> on solving problems related to pH calculations of solution of different salts, buffers and those of problems related to solubility products. They will be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able</w:t>
            </w:r>
            <w:r>
              <w:rPr>
                <w:b w:val="0"/>
                <w:bCs w:val="0"/>
                <w:lang w:val="en-GB"/>
              </w:rPr>
              <w:t xml:space="preserve"> to solve individually chemical calculation problems. they will have a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competence</w:t>
            </w:r>
            <w:r>
              <w:rPr>
                <w:b w:val="0"/>
                <w:bCs w:val="0"/>
                <w:lang w:val="en-GB"/>
              </w:rPr>
              <w:t xml:space="preserve"> of solving new problems in the related fields of the above mentioned topics. Their positive </w:t>
            </w:r>
            <w:r w:rsidRPr="007D6A24">
              <w:rPr>
                <w:b w:val="0"/>
                <w:bCs w:val="0"/>
                <w:i/>
                <w:iCs/>
                <w:lang w:val="en-GB"/>
              </w:rPr>
              <w:t>attitude</w:t>
            </w:r>
            <w:r>
              <w:rPr>
                <w:b w:val="0"/>
                <w:bCs w:val="0"/>
                <w:lang w:val="en-GB"/>
              </w:rPr>
              <w:t xml:space="preserve"> towards calculation problem methods will increase significantly.</w:t>
            </w:r>
          </w:p>
          <w:p w:rsidR="004B459E" w:rsidRPr="004E203A" w:rsidRDefault="004B459E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4B459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9E" w:rsidRPr="004E203A" w:rsidRDefault="004B459E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4B459E" w:rsidRDefault="004B459E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pH calculations of solution of salts</w:t>
            </w:r>
          </w:p>
          <w:p w:rsidR="004B459E" w:rsidRDefault="004B459E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pH calculations of buffers I.</w:t>
            </w:r>
          </w:p>
          <w:p w:rsidR="004B459E" w:rsidRDefault="004B459E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pH calculations of buffers II.</w:t>
            </w:r>
          </w:p>
          <w:p w:rsidR="004B459E" w:rsidRDefault="004B459E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Solubility products I.</w:t>
            </w:r>
          </w:p>
          <w:p w:rsidR="004B459E" w:rsidRDefault="004B459E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Solubility products II.</w:t>
            </w:r>
          </w:p>
          <w:p w:rsidR="004B459E" w:rsidRDefault="004B459E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Solubility products III.</w:t>
            </w:r>
          </w:p>
          <w:p w:rsidR="004B459E" w:rsidRDefault="004B459E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I. written exam</w:t>
            </w:r>
          </w:p>
          <w:p w:rsidR="004B459E" w:rsidRDefault="004B459E" w:rsidP="00C9250F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complex pH calculation problems I. (strong and weak acids and bases I.)</w:t>
            </w:r>
          </w:p>
          <w:p w:rsidR="004B459E" w:rsidRPr="00C9250F" w:rsidRDefault="004B459E" w:rsidP="00C9250F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complex pH calculation problems II.(</w:t>
            </w:r>
            <w:r w:rsidRPr="00C9250F">
              <w:t xml:space="preserve">strong </w:t>
            </w:r>
            <w:r>
              <w:t xml:space="preserve">and weak </w:t>
            </w:r>
            <w:r w:rsidRPr="00C9250F">
              <w:t>acids and bases II.</w:t>
            </w:r>
            <w:r>
              <w:t>)</w:t>
            </w:r>
          </w:p>
          <w:p w:rsidR="004B459E" w:rsidRDefault="004B459E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complex pH calculation problems III. (salts)</w:t>
            </w:r>
          </w:p>
          <w:p w:rsidR="004B459E" w:rsidRPr="00C9250F" w:rsidRDefault="004B459E" w:rsidP="00C9250F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complex pH calculation problems IV. (buffers)</w:t>
            </w:r>
          </w:p>
          <w:p w:rsidR="004B459E" w:rsidRDefault="004B459E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complex pH calculation problems V. (solubility products I.)</w:t>
            </w:r>
          </w:p>
          <w:p w:rsidR="004B459E" w:rsidRDefault="004B459E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complex pH calculations problems VI. (solubility products II.)</w:t>
            </w:r>
            <w:bookmarkStart w:id="3" w:name="_GoBack"/>
            <w:bookmarkEnd w:id="3"/>
          </w:p>
          <w:p w:rsidR="004B459E" w:rsidRPr="00544393" w:rsidRDefault="004B459E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II written exam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4B459E" w:rsidRPr="004E203A" w:rsidRDefault="004B459E" w:rsidP="00736997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</w:t>
            </w:r>
            <w:r>
              <w:rPr>
                <w:lang w:val="en-GB"/>
              </w:rPr>
              <w:t>seminars</w:t>
            </w:r>
            <w:r w:rsidRPr="004E203A">
              <w:rPr>
                <w:lang w:val="en-GB"/>
              </w:rPr>
              <w:t xml:space="preserve"> is </w:t>
            </w:r>
            <w:r>
              <w:rPr>
                <w:lang w:val="en-GB"/>
              </w:rPr>
              <w:t>obligatory.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4B459E" w:rsidRPr="004E203A" w:rsidRDefault="004B459E">
            <w:pPr>
              <w:rPr>
                <w:lang w:val="en-GB"/>
              </w:rPr>
            </w:pPr>
            <w:r>
              <w:rPr>
                <w:lang w:val="en-GB"/>
              </w:rPr>
              <w:t>Two written exams are scheduled during the course of the semester. (In case of each of them a retake exam date is provided.) To pass the course at least 50% of the total points of the written exams is required to achieve. The grade is excellent, if the overall score is higher than 85%, it is good, average and passed if the overall score is higher than 70%, 60% and 50%, respectively. If the overall score is lower than 30% then no retake exam is allowed during the examination period.</w:t>
            </w:r>
          </w:p>
          <w:p w:rsidR="004B459E" w:rsidRPr="004E203A" w:rsidRDefault="004B459E" w:rsidP="001154D6">
            <w:pPr>
              <w:rPr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9E" w:rsidRPr="004E203A" w:rsidRDefault="004B459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4B459E" w:rsidRPr="004E203A" w:rsidRDefault="004B459E" w:rsidP="00544393">
            <w:pPr>
              <w:autoSpaceDE/>
              <w:rPr>
                <w:lang w:val="en-GB"/>
              </w:rPr>
            </w:pPr>
            <w:r>
              <w:rPr>
                <w:lang w:val="en-GB"/>
              </w:rPr>
              <w:t>An electronic textbook containing hundreds of chemical problems are available from the instructor.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59E" w:rsidRPr="004E203A" w:rsidRDefault="004B459E" w:rsidP="0054439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B459E" w:rsidRPr="004E203A" w:rsidRDefault="004B459E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B459E" w:rsidRPr="004E203A" w:rsidRDefault="004B459E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15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May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Attila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HORVÁTH</w:t>
            </w:r>
          </w:p>
          <w:p w:rsidR="004B459E" w:rsidRPr="004E203A" w:rsidRDefault="004B459E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4B459E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459E" w:rsidRPr="004E203A" w:rsidRDefault="004B459E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59E" w:rsidRPr="004E203A" w:rsidRDefault="004B459E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László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KOLLÁR</w:t>
            </w: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4B459E" w:rsidRPr="004E203A" w:rsidRDefault="004B459E">
      <w:pPr>
        <w:rPr>
          <w:lang w:val="en-GB"/>
        </w:rPr>
      </w:pPr>
    </w:p>
    <w:sectPr w:rsidR="004B459E" w:rsidRPr="004E203A" w:rsidSect="0093226B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59E" w:rsidRDefault="004B459E">
      <w:r>
        <w:separator/>
      </w:r>
    </w:p>
  </w:endnote>
  <w:endnote w:type="continuationSeparator" w:id="0">
    <w:p w:rsidR="004B459E" w:rsidRDefault="004B4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59E" w:rsidRDefault="004B459E">
      <w:r>
        <w:separator/>
      </w:r>
    </w:p>
  </w:footnote>
  <w:footnote w:type="continuationSeparator" w:id="0">
    <w:p w:rsidR="004B459E" w:rsidRDefault="004B45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4B459E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4B459E" w:rsidRDefault="004B459E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4B459E" w:rsidRDefault="004B459E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4B459E" w:rsidRDefault="004B459E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4B459E" w:rsidRDefault="004B459E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97A68"/>
    <w:rsid w:val="001154D6"/>
    <w:rsid w:val="00146A4E"/>
    <w:rsid w:val="001A79E8"/>
    <w:rsid w:val="002652FB"/>
    <w:rsid w:val="002B022E"/>
    <w:rsid w:val="004B459E"/>
    <w:rsid w:val="004E203A"/>
    <w:rsid w:val="00544393"/>
    <w:rsid w:val="00567817"/>
    <w:rsid w:val="00580334"/>
    <w:rsid w:val="00666AA6"/>
    <w:rsid w:val="006965B3"/>
    <w:rsid w:val="006F17F2"/>
    <w:rsid w:val="00736997"/>
    <w:rsid w:val="007C0487"/>
    <w:rsid w:val="007D6A24"/>
    <w:rsid w:val="008D20BD"/>
    <w:rsid w:val="0093226B"/>
    <w:rsid w:val="00956E58"/>
    <w:rsid w:val="00962AF4"/>
    <w:rsid w:val="00A3301A"/>
    <w:rsid w:val="00C505A4"/>
    <w:rsid w:val="00C9250F"/>
    <w:rsid w:val="00E26A17"/>
    <w:rsid w:val="00ED3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3226B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226B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3226B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3226B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3226B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3226B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3226B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3226B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3226B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3226B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9EF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9EF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69EF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9EF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69E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69EF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69EF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69EF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69EF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93226B"/>
    <w:rPr>
      <w:rFonts w:ascii="Symbol" w:hAnsi="Symbol" w:cs="Symbol"/>
    </w:rPr>
  </w:style>
  <w:style w:type="character" w:customStyle="1" w:styleId="WW8Num2z0">
    <w:name w:val="WW8Num2z0"/>
    <w:uiPriority w:val="99"/>
    <w:rsid w:val="0093226B"/>
    <w:rPr>
      <w:sz w:val="20"/>
      <w:szCs w:val="20"/>
    </w:rPr>
  </w:style>
  <w:style w:type="character" w:customStyle="1" w:styleId="WW8Num3z0">
    <w:name w:val="WW8Num3z0"/>
    <w:uiPriority w:val="99"/>
    <w:rsid w:val="0093226B"/>
  </w:style>
  <w:style w:type="character" w:customStyle="1" w:styleId="WW8Num4z0">
    <w:name w:val="WW8Num4z0"/>
    <w:uiPriority w:val="99"/>
    <w:rsid w:val="0093226B"/>
    <w:rPr>
      <w:rFonts w:ascii="Symbol" w:hAnsi="Symbol" w:cs="Symbol"/>
    </w:rPr>
  </w:style>
  <w:style w:type="character" w:customStyle="1" w:styleId="WW8Num4z1">
    <w:name w:val="WW8Num4z1"/>
    <w:uiPriority w:val="99"/>
    <w:rsid w:val="0093226B"/>
    <w:rPr>
      <w:rFonts w:ascii="Courier New" w:hAnsi="Courier New" w:cs="Courier New"/>
    </w:rPr>
  </w:style>
  <w:style w:type="character" w:customStyle="1" w:styleId="WW8Num4z2">
    <w:name w:val="WW8Num4z2"/>
    <w:uiPriority w:val="99"/>
    <w:rsid w:val="0093226B"/>
    <w:rPr>
      <w:rFonts w:ascii="Wingdings" w:hAnsi="Wingdings" w:cs="Wingdings"/>
    </w:rPr>
  </w:style>
  <w:style w:type="character" w:customStyle="1" w:styleId="WW8Num5z0">
    <w:name w:val="WW8Num5z0"/>
    <w:uiPriority w:val="99"/>
    <w:rsid w:val="0093226B"/>
  </w:style>
  <w:style w:type="character" w:customStyle="1" w:styleId="WW8Num5z1">
    <w:name w:val="WW8Num5z1"/>
    <w:uiPriority w:val="99"/>
    <w:rsid w:val="0093226B"/>
  </w:style>
  <w:style w:type="character" w:customStyle="1" w:styleId="WW8Num5z2">
    <w:name w:val="WW8Num5z2"/>
    <w:uiPriority w:val="99"/>
    <w:rsid w:val="0093226B"/>
  </w:style>
  <w:style w:type="character" w:customStyle="1" w:styleId="WW8Num5z3">
    <w:name w:val="WW8Num5z3"/>
    <w:uiPriority w:val="99"/>
    <w:rsid w:val="0093226B"/>
  </w:style>
  <w:style w:type="character" w:customStyle="1" w:styleId="WW8Num5z4">
    <w:name w:val="WW8Num5z4"/>
    <w:uiPriority w:val="99"/>
    <w:rsid w:val="0093226B"/>
  </w:style>
  <w:style w:type="character" w:customStyle="1" w:styleId="WW8Num5z5">
    <w:name w:val="WW8Num5z5"/>
    <w:uiPriority w:val="99"/>
    <w:rsid w:val="0093226B"/>
  </w:style>
  <w:style w:type="character" w:customStyle="1" w:styleId="WW8Num5z6">
    <w:name w:val="WW8Num5z6"/>
    <w:uiPriority w:val="99"/>
    <w:rsid w:val="0093226B"/>
  </w:style>
  <w:style w:type="character" w:customStyle="1" w:styleId="WW8Num5z7">
    <w:name w:val="WW8Num5z7"/>
    <w:uiPriority w:val="99"/>
    <w:rsid w:val="0093226B"/>
  </w:style>
  <w:style w:type="character" w:customStyle="1" w:styleId="WW8Num5z8">
    <w:name w:val="WW8Num5z8"/>
    <w:uiPriority w:val="99"/>
    <w:rsid w:val="0093226B"/>
  </w:style>
  <w:style w:type="character" w:customStyle="1" w:styleId="WW8Num6z0">
    <w:name w:val="WW8Num6z0"/>
    <w:uiPriority w:val="99"/>
    <w:rsid w:val="0093226B"/>
  </w:style>
  <w:style w:type="character" w:customStyle="1" w:styleId="WW8Num6z1">
    <w:name w:val="WW8Num6z1"/>
    <w:uiPriority w:val="99"/>
    <w:rsid w:val="0093226B"/>
  </w:style>
  <w:style w:type="character" w:customStyle="1" w:styleId="WW8Num6z2">
    <w:name w:val="WW8Num6z2"/>
    <w:uiPriority w:val="99"/>
    <w:rsid w:val="0093226B"/>
  </w:style>
  <w:style w:type="character" w:customStyle="1" w:styleId="WW8Num6z3">
    <w:name w:val="WW8Num6z3"/>
    <w:uiPriority w:val="99"/>
    <w:rsid w:val="0093226B"/>
  </w:style>
  <w:style w:type="character" w:customStyle="1" w:styleId="WW8Num6z4">
    <w:name w:val="WW8Num6z4"/>
    <w:uiPriority w:val="99"/>
    <w:rsid w:val="0093226B"/>
  </w:style>
  <w:style w:type="character" w:customStyle="1" w:styleId="WW8Num6z5">
    <w:name w:val="WW8Num6z5"/>
    <w:uiPriority w:val="99"/>
    <w:rsid w:val="0093226B"/>
  </w:style>
  <w:style w:type="character" w:customStyle="1" w:styleId="WW8Num6z6">
    <w:name w:val="WW8Num6z6"/>
    <w:uiPriority w:val="99"/>
    <w:rsid w:val="0093226B"/>
  </w:style>
  <w:style w:type="character" w:customStyle="1" w:styleId="WW8Num6z7">
    <w:name w:val="WW8Num6z7"/>
    <w:uiPriority w:val="99"/>
    <w:rsid w:val="0093226B"/>
  </w:style>
  <w:style w:type="character" w:customStyle="1" w:styleId="WW8Num6z8">
    <w:name w:val="WW8Num6z8"/>
    <w:uiPriority w:val="99"/>
    <w:rsid w:val="0093226B"/>
  </w:style>
  <w:style w:type="character" w:customStyle="1" w:styleId="WW8Num7z0">
    <w:name w:val="WW8Num7z0"/>
    <w:uiPriority w:val="99"/>
    <w:rsid w:val="0093226B"/>
  </w:style>
  <w:style w:type="character" w:customStyle="1" w:styleId="WW8Num8z0">
    <w:name w:val="WW8Num8z0"/>
    <w:uiPriority w:val="99"/>
    <w:rsid w:val="0093226B"/>
  </w:style>
  <w:style w:type="character" w:customStyle="1" w:styleId="WW8Num8z1">
    <w:name w:val="WW8Num8z1"/>
    <w:uiPriority w:val="99"/>
    <w:rsid w:val="0093226B"/>
  </w:style>
  <w:style w:type="character" w:customStyle="1" w:styleId="WW8Num8z2">
    <w:name w:val="WW8Num8z2"/>
    <w:uiPriority w:val="99"/>
    <w:rsid w:val="0093226B"/>
  </w:style>
  <w:style w:type="character" w:customStyle="1" w:styleId="WW8Num8z3">
    <w:name w:val="WW8Num8z3"/>
    <w:uiPriority w:val="99"/>
    <w:rsid w:val="0093226B"/>
  </w:style>
  <w:style w:type="character" w:customStyle="1" w:styleId="WW8Num8z4">
    <w:name w:val="WW8Num8z4"/>
    <w:uiPriority w:val="99"/>
    <w:rsid w:val="0093226B"/>
  </w:style>
  <w:style w:type="character" w:customStyle="1" w:styleId="WW8Num8z5">
    <w:name w:val="WW8Num8z5"/>
    <w:uiPriority w:val="99"/>
    <w:rsid w:val="0093226B"/>
  </w:style>
  <w:style w:type="character" w:customStyle="1" w:styleId="WW8Num8z6">
    <w:name w:val="WW8Num8z6"/>
    <w:uiPriority w:val="99"/>
    <w:rsid w:val="0093226B"/>
  </w:style>
  <w:style w:type="character" w:customStyle="1" w:styleId="WW8Num8z7">
    <w:name w:val="WW8Num8z7"/>
    <w:uiPriority w:val="99"/>
    <w:rsid w:val="0093226B"/>
  </w:style>
  <w:style w:type="character" w:customStyle="1" w:styleId="WW8Num8z8">
    <w:name w:val="WW8Num8z8"/>
    <w:uiPriority w:val="99"/>
    <w:rsid w:val="0093226B"/>
  </w:style>
  <w:style w:type="character" w:customStyle="1" w:styleId="WW8Num9z0">
    <w:name w:val="WW8Num9z0"/>
    <w:uiPriority w:val="99"/>
    <w:rsid w:val="0093226B"/>
    <w:rPr>
      <w:rFonts w:ascii="Symbol" w:hAnsi="Symbol" w:cs="Symbol"/>
    </w:rPr>
  </w:style>
  <w:style w:type="character" w:customStyle="1" w:styleId="WW8Num9z1">
    <w:name w:val="WW8Num9z1"/>
    <w:uiPriority w:val="99"/>
    <w:rsid w:val="0093226B"/>
    <w:rPr>
      <w:rFonts w:ascii="Courier New" w:hAnsi="Courier New" w:cs="Courier New"/>
    </w:rPr>
  </w:style>
  <w:style w:type="character" w:customStyle="1" w:styleId="WW8Num9z2">
    <w:name w:val="WW8Num9z2"/>
    <w:uiPriority w:val="99"/>
    <w:rsid w:val="0093226B"/>
    <w:rPr>
      <w:rFonts w:ascii="Wingdings" w:hAnsi="Wingdings" w:cs="Wingdings"/>
    </w:rPr>
  </w:style>
  <w:style w:type="character" w:customStyle="1" w:styleId="WW8Num10z0">
    <w:name w:val="WW8Num10z0"/>
    <w:uiPriority w:val="99"/>
    <w:rsid w:val="0093226B"/>
  </w:style>
  <w:style w:type="character" w:customStyle="1" w:styleId="WW8Num11z0">
    <w:name w:val="WW8Num11z0"/>
    <w:uiPriority w:val="99"/>
    <w:rsid w:val="0093226B"/>
  </w:style>
  <w:style w:type="character" w:customStyle="1" w:styleId="WW8Num12z0">
    <w:name w:val="WW8Num12z0"/>
    <w:uiPriority w:val="99"/>
    <w:rsid w:val="0093226B"/>
  </w:style>
  <w:style w:type="character" w:customStyle="1" w:styleId="WW8Num13z0">
    <w:name w:val="WW8Num13z0"/>
    <w:uiPriority w:val="99"/>
    <w:rsid w:val="0093226B"/>
  </w:style>
  <w:style w:type="character" w:customStyle="1" w:styleId="WW8Num14z0">
    <w:name w:val="WW8Num14z0"/>
    <w:uiPriority w:val="99"/>
    <w:rsid w:val="0093226B"/>
  </w:style>
  <w:style w:type="character" w:customStyle="1" w:styleId="WW8Num14z1">
    <w:name w:val="WW8Num14z1"/>
    <w:uiPriority w:val="99"/>
    <w:rsid w:val="0093226B"/>
  </w:style>
  <w:style w:type="character" w:customStyle="1" w:styleId="WW8Num14z2">
    <w:name w:val="WW8Num14z2"/>
    <w:uiPriority w:val="99"/>
    <w:rsid w:val="0093226B"/>
  </w:style>
  <w:style w:type="character" w:customStyle="1" w:styleId="WW8Num14z3">
    <w:name w:val="WW8Num14z3"/>
    <w:uiPriority w:val="99"/>
    <w:rsid w:val="0093226B"/>
  </w:style>
  <w:style w:type="character" w:customStyle="1" w:styleId="WW8Num14z4">
    <w:name w:val="WW8Num14z4"/>
    <w:uiPriority w:val="99"/>
    <w:rsid w:val="0093226B"/>
  </w:style>
  <w:style w:type="character" w:customStyle="1" w:styleId="WW8Num14z5">
    <w:name w:val="WW8Num14z5"/>
    <w:uiPriority w:val="99"/>
    <w:rsid w:val="0093226B"/>
  </w:style>
  <w:style w:type="character" w:customStyle="1" w:styleId="WW8Num14z6">
    <w:name w:val="WW8Num14z6"/>
    <w:uiPriority w:val="99"/>
    <w:rsid w:val="0093226B"/>
  </w:style>
  <w:style w:type="character" w:customStyle="1" w:styleId="WW8Num14z7">
    <w:name w:val="WW8Num14z7"/>
    <w:uiPriority w:val="99"/>
    <w:rsid w:val="0093226B"/>
  </w:style>
  <w:style w:type="character" w:customStyle="1" w:styleId="WW8Num14z8">
    <w:name w:val="WW8Num14z8"/>
    <w:uiPriority w:val="99"/>
    <w:rsid w:val="0093226B"/>
  </w:style>
  <w:style w:type="character" w:customStyle="1" w:styleId="WW8Num15z0">
    <w:name w:val="WW8Num15z0"/>
    <w:uiPriority w:val="99"/>
    <w:rsid w:val="0093226B"/>
  </w:style>
  <w:style w:type="character" w:customStyle="1" w:styleId="WW8Num16z0">
    <w:name w:val="WW8Num16z0"/>
    <w:uiPriority w:val="99"/>
    <w:rsid w:val="0093226B"/>
  </w:style>
  <w:style w:type="character" w:customStyle="1" w:styleId="WW8Num16z1">
    <w:name w:val="WW8Num16z1"/>
    <w:uiPriority w:val="99"/>
    <w:rsid w:val="0093226B"/>
  </w:style>
  <w:style w:type="character" w:customStyle="1" w:styleId="WW8Num16z2">
    <w:name w:val="WW8Num16z2"/>
    <w:uiPriority w:val="99"/>
    <w:rsid w:val="0093226B"/>
  </w:style>
  <w:style w:type="character" w:customStyle="1" w:styleId="WW8Num16z3">
    <w:name w:val="WW8Num16z3"/>
    <w:uiPriority w:val="99"/>
    <w:rsid w:val="0093226B"/>
  </w:style>
  <w:style w:type="character" w:customStyle="1" w:styleId="WW8Num16z4">
    <w:name w:val="WW8Num16z4"/>
    <w:uiPriority w:val="99"/>
    <w:rsid w:val="0093226B"/>
  </w:style>
  <w:style w:type="character" w:customStyle="1" w:styleId="WW8Num16z5">
    <w:name w:val="WW8Num16z5"/>
    <w:uiPriority w:val="99"/>
    <w:rsid w:val="0093226B"/>
  </w:style>
  <w:style w:type="character" w:customStyle="1" w:styleId="WW8Num16z6">
    <w:name w:val="WW8Num16z6"/>
    <w:uiPriority w:val="99"/>
    <w:rsid w:val="0093226B"/>
  </w:style>
  <w:style w:type="character" w:customStyle="1" w:styleId="WW8Num16z7">
    <w:name w:val="WW8Num16z7"/>
    <w:uiPriority w:val="99"/>
    <w:rsid w:val="0093226B"/>
  </w:style>
  <w:style w:type="character" w:customStyle="1" w:styleId="WW8Num16z8">
    <w:name w:val="WW8Num16z8"/>
    <w:uiPriority w:val="99"/>
    <w:rsid w:val="0093226B"/>
  </w:style>
  <w:style w:type="character" w:customStyle="1" w:styleId="WW8Num17z0">
    <w:name w:val="WW8Num17z0"/>
    <w:uiPriority w:val="99"/>
    <w:rsid w:val="0093226B"/>
  </w:style>
  <w:style w:type="character" w:customStyle="1" w:styleId="WW8Num17z1">
    <w:name w:val="WW8Num17z1"/>
    <w:uiPriority w:val="99"/>
    <w:rsid w:val="0093226B"/>
  </w:style>
  <w:style w:type="character" w:customStyle="1" w:styleId="WW8Num17z2">
    <w:name w:val="WW8Num17z2"/>
    <w:uiPriority w:val="99"/>
    <w:rsid w:val="0093226B"/>
  </w:style>
  <w:style w:type="character" w:customStyle="1" w:styleId="WW8Num17z3">
    <w:name w:val="WW8Num17z3"/>
    <w:uiPriority w:val="99"/>
    <w:rsid w:val="0093226B"/>
  </w:style>
  <w:style w:type="character" w:customStyle="1" w:styleId="WW8Num17z4">
    <w:name w:val="WW8Num17z4"/>
    <w:uiPriority w:val="99"/>
    <w:rsid w:val="0093226B"/>
  </w:style>
  <w:style w:type="character" w:customStyle="1" w:styleId="WW8Num17z5">
    <w:name w:val="WW8Num17z5"/>
    <w:uiPriority w:val="99"/>
    <w:rsid w:val="0093226B"/>
  </w:style>
  <w:style w:type="character" w:customStyle="1" w:styleId="WW8Num17z6">
    <w:name w:val="WW8Num17z6"/>
    <w:uiPriority w:val="99"/>
    <w:rsid w:val="0093226B"/>
  </w:style>
  <w:style w:type="character" w:customStyle="1" w:styleId="WW8Num17z7">
    <w:name w:val="WW8Num17z7"/>
    <w:uiPriority w:val="99"/>
    <w:rsid w:val="0093226B"/>
  </w:style>
  <w:style w:type="character" w:customStyle="1" w:styleId="WW8Num17z8">
    <w:name w:val="WW8Num17z8"/>
    <w:uiPriority w:val="99"/>
    <w:rsid w:val="0093226B"/>
  </w:style>
  <w:style w:type="character" w:customStyle="1" w:styleId="WW8Num18z0">
    <w:name w:val="WW8Num18z0"/>
    <w:uiPriority w:val="99"/>
    <w:rsid w:val="0093226B"/>
  </w:style>
  <w:style w:type="character" w:customStyle="1" w:styleId="WW8Num18z1">
    <w:name w:val="WW8Num18z1"/>
    <w:uiPriority w:val="99"/>
    <w:rsid w:val="0093226B"/>
  </w:style>
  <w:style w:type="character" w:customStyle="1" w:styleId="WW8Num18z2">
    <w:name w:val="WW8Num18z2"/>
    <w:uiPriority w:val="99"/>
    <w:rsid w:val="0093226B"/>
  </w:style>
  <w:style w:type="character" w:customStyle="1" w:styleId="WW8Num18z3">
    <w:name w:val="WW8Num18z3"/>
    <w:uiPriority w:val="99"/>
    <w:rsid w:val="0093226B"/>
  </w:style>
  <w:style w:type="character" w:customStyle="1" w:styleId="WW8Num18z4">
    <w:name w:val="WW8Num18z4"/>
    <w:uiPriority w:val="99"/>
    <w:rsid w:val="0093226B"/>
  </w:style>
  <w:style w:type="character" w:customStyle="1" w:styleId="WW8Num18z5">
    <w:name w:val="WW8Num18z5"/>
    <w:uiPriority w:val="99"/>
    <w:rsid w:val="0093226B"/>
  </w:style>
  <w:style w:type="character" w:customStyle="1" w:styleId="WW8Num18z6">
    <w:name w:val="WW8Num18z6"/>
    <w:uiPriority w:val="99"/>
    <w:rsid w:val="0093226B"/>
  </w:style>
  <w:style w:type="character" w:customStyle="1" w:styleId="WW8Num18z7">
    <w:name w:val="WW8Num18z7"/>
    <w:uiPriority w:val="99"/>
    <w:rsid w:val="0093226B"/>
  </w:style>
  <w:style w:type="character" w:customStyle="1" w:styleId="WW8Num18z8">
    <w:name w:val="WW8Num18z8"/>
    <w:uiPriority w:val="99"/>
    <w:rsid w:val="0093226B"/>
  </w:style>
  <w:style w:type="character" w:customStyle="1" w:styleId="WW8Num19z0">
    <w:name w:val="WW8Num19z0"/>
    <w:uiPriority w:val="99"/>
    <w:rsid w:val="0093226B"/>
  </w:style>
  <w:style w:type="character" w:customStyle="1" w:styleId="WW8Num20z0">
    <w:name w:val="WW8Num20z0"/>
    <w:uiPriority w:val="99"/>
    <w:rsid w:val="0093226B"/>
  </w:style>
  <w:style w:type="character" w:customStyle="1" w:styleId="WW8Num21z0">
    <w:name w:val="WW8Num21z0"/>
    <w:uiPriority w:val="99"/>
    <w:rsid w:val="0093226B"/>
    <w:rPr>
      <w:rFonts w:ascii="Arial" w:hAnsi="Arial" w:cs="Arial"/>
    </w:rPr>
  </w:style>
  <w:style w:type="character" w:customStyle="1" w:styleId="WW8Num22z0">
    <w:name w:val="WW8Num22z0"/>
    <w:uiPriority w:val="99"/>
    <w:rsid w:val="0093226B"/>
  </w:style>
  <w:style w:type="character" w:customStyle="1" w:styleId="WW8Num23z0">
    <w:name w:val="WW8Num23z0"/>
    <w:uiPriority w:val="99"/>
    <w:rsid w:val="0093226B"/>
  </w:style>
  <w:style w:type="character" w:customStyle="1" w:styleId="WW8Num24z0">
    <w:name w:val="WW8Num24z0"/>
    <w:uiPriority w:val="99"/>
    <w:rsid w:val="0093226B"/>
  </w:style>
  <w:style w:type="character" w:customStyle="1" w:styleId="WW8Num24z1">
    <w:name w:val="WW8Num24z1"/>
    <w:uiPriority w:val="99"/>
    <w:rsid w:val="0093226B"/>
  </w:style>
  <w:style w:type="character" w:customStyle="1" w:styleId="WW8Num24z2">
    <w:name w:val="WW8Num24z2"/>
    <w:uiPriority w:val="99"/>
    <w:rsid w:val="0093226B"/>
  </w:style>
  <w:style w:type="character" w:customStyle="1" w:styleId="WW8Num24z3">
    <w:name w:val="WW8Num24z3"/>
    <w:uiPriority w:val="99"/>
    <w:rsid w:val="0093226B"/>
  </w:style>
  <w:style w:type="character" w:customStyle="1" w:styleId="WW8Num24z4">
    <w:name w:val="WW8Num24z4"/>
    <w:uiPriority w:val="99"/>
    <w:rsid w:val="0093226B"/>
  </w:style>
  <w:style w:type="character" w:customStyle="1" w:styleId="WW8Num24z5">
    <w:name w:val="WW8Num24z5"/>
    <w:uiPriority w:val="99"/>
    <w:rsid w:val="0093226B"/>
  </w:style>
  <w:style w:type="character" w:customStyle="1" w:styleId="WW8Num24z6">
    <w:name w:val="WW8Num24z6"/>
    <w:uiPriority w:val="99"/>
    <w:rsid w:val="0093226B"/>
  </w:style>
  <w:style w:type="character" w:customStyle="1" w:styleId="WW8Num24z7">
    <w:name w:val="WW8Num24z7"/>
    <w:uiPriority w:val="99"/>
    <w:rsid w:val="0093226B"/>
  </w:style>
  <w:style w:type="character" w:customStyle="1" w:styleId="WW8Num24z8">
    <w:name w:val="WW8Num24z8"/>
    <w:uiPriority w:val="99"/>
    <w:rsid w:val="0093226B"/>
  </w:style>
  <w:style w:type="character" w:customStyle="1" w:styleId="WW8Num25z0">
    <w:name w:val="WW8Num25z0"/>
    <w:uiPriority w:val="99"/>
    <w:rsid w:val="0093226B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93226B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93226B"/>
    <w:rPr>
      <w:rFonts w:ascii="Wingdings" w:hAnsi="Wingdings" w:cs="Wingdings"/>
    </w:rPr>
  </w:style>
  <w:style w:type="character" w:customStyle="1" w:styleId="WW8Num25z3">
    <w:name w:val="WW8Num25z3"/>
    <w:uiPriority w:val="99"/>
    <w:rsid w:val="0093226B"/>
    <w:rPr>
      <w:rFonts w:ascii="Symbol" w:hAnsi="Symbol" w:cs="Symbol"/>
    </w:rPr>
  </w:style>
  <w:style w:type="character" w:customStyle="1" w:styleId="WW8Num26z0">
    <w:name w:val="WW8Num26z0"/>
    <w:uiPriority w:val="99"/>
    <w:rsid w:val="0093226B"/>
  </w:style>
  <w:style w:type="character" w:customStyle="1" w:styleId="WW8Num27z0">
    <w:name w:val="WW8Num27z0"/>
    <w:uiPriority w:val="99"/>
    <w:rsid w:val="0093226B"/>
  </w:style>
  <w:style w:type="character" w:customStyle="1" w:styleId="WW8Num27z1">
    <w:name w:val="WW8Num27z1"/>
    <w:uiPriority w:val="99"/>
    <w:rsid w:val="0093226B"/>
    <w:rPr>
      <w:rFonts w:ascii="Arial" w:hAnsi="Arial" w:cs="Arial"/>
    </w:rPr>
  </w:style>
  <w:style w:type="character" w:customStyle="1" w:styleId="WW8Num28z0">
    <w:name w:val="WW8Num28z0"/>
    <w:uiPriority w:val="99"/>
    <w:rsid w:val="0093226B"/>
    <w:rPr>
      <w:sz w:val="20"/>
      <w:szCs w:val="20"/>
    </w:rPr>
  </w:style>
  <w:style w:type="character" w:customStyle="1" w:styleId="WW8Num28z1">
    <w:name w:val="WW8Num28z1"/>
    <w:uiPriority w:val="99"/>
    <w:rsid w:val="0093226B"/>
  </w:style>
  <w:style w:type="character" w:customStyle="1" w:styleId="WW8Num29z0">
    <w:name w:val="WW8Num29z0"/>
    <w:uiPriority w:val="99"/>
    <w:rsid w:val="0093226B"/>
  </w:style>
  <w:style w:type="character" w:customStyle="1" w:styleId="WW8Num29z1">
    <w:name w:val="WW8Num29z1"/>
    <w:uiPriority w:val="99"/>
    <w:rsid w:val="0093226B"/>
    <w:rPr>
      <w:rFonts w:ascii="Arial" w:hAnsi="Arial" w:cs="Arial"/>
    </w:rPr>
  </w:style>
  <w:style w:type="character" w:customStyle="1" w:styleId="WW8Num30z0">
    <w:name w:val="WW8Num30z0"/>
    <w:uiPriority w:val="99"/>
    <w:rsid w:val="0093226B"/>
  </w:style>
  <w:style w:type="character" w:customStyle="1" w:styleId="WW8Num30z1">
    <w:name w:val="WW8Num30z1"/>
    <w:uiPriority w:val="99"/>
    <w:rsid w:val="0093226B"/>
  </w:style>
  <w:style w:type="character" w:customStyle="1" w:styleId="WW8Num30z2">
    <w:name w:val="WW8Num30z2"/>
    <w:uiPriority w:val="99"/>
    <w:rsid w:val="0093226B"/>
  </w:style>
  <w:style w:type="character" w:customStyle="1" w:styleId="WW8Num30z3">
    <w:name w:val="WW8Num30z3"/>
    <w:uiPriority w:val="99"/>
    <w:rsid w:val="0093226B"/>
  </w:style>
  <w:style w:type="character" w:customStyle="1" w:styleId="WW8Num30z4">
    <w:name w:val="WW8Num30z4"/>
    <w:uiPriority w:val="99"/>
    <w:rsid w:val="0093226B"/>
  </w:style>
  <w:style w:type="character" w:customStyle="1" w:styleId="WW8Num30z5">
    <w:name w:val="WW8Num30z5"/>
    <w:uiPriority w:val="99"/>
    <w:rsid w:val="0093226B"/>
  </w:style>
  <w:style w:type="character" w:customStyle="1" w:styleId="WW8Num30z6">
    <w:name w:val="WW8Num30z6"/>
    <w:uiPriority w:val="99"/>
    <w:rsid w:val="0093226B"/>
  </w:style>
  <w:style w:type="character" w:customStyle="1" w:styleId="WW8Num30z7">
    <w:name w:val="WW8Num30z7"/>
    <w:uiPriority w:val="99"/>
    <w:rsid w:val="0093226B"/>
  </w:style>
  <w:style w:type="character" w:customStyle="1" w:styleId="WW8Num30z8">
    <w:name w:val="WW8Num30z8"/>
    <w:uiPriority w:val="99"/>
    <w:rsid w:val="0093226B"/>
  </w:style>
  <w:style w:type="character" w:customStyle="1" w:styleId="WW8Num31z0">
    <w:name w:val="WW8Num31z0"/>
    <w:uiPriority w:val="99"/>
    <w:rsid w:val="0093226B"/>
  </w:style>
  <w:style w:type="character" w:customStyle="1" w:styleId="Bekezdsalapbettpusa1">
    <w:name w:val="Bekezdés alapbetűtípusa1"/>
    <w:uiPriority w:val="99"/>
    <w:rsid w:val="0093226B"/>
  </w:style>
  <w:style w:type="character" w:customStyle="1" w:styleId="Cmsor1Char">
    <w:name w:val="Címsor 1 Char"/>
    <w:uiPriority w:val="99"/>
    <w:rsid w:val="0093226B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93226B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93226B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93226B"/>
  </w:style>
  <w:style w:type="character" w:customStyle="1" w:styleId="SzvegtrzsChar">
    <w:name w:val="Szövegtörzs Char"/>
    <w:uiPriority w:val="99"/>
    <w:rsid w:val="0093226B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93226B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93226B"/>
    <w:rPr>
      <w:b/>
      <w:bCs/>
      <w:lang w:val="hu-HU"/>
    </w:rPr>
  </w:style>
  <w:style w:type="character" w:customStyle="1" w:styleId="Cmsor2Char">
    <w:name w:val="Címsor 2 Char"/>
    <w:uiPriority w:val="99"/>
    <w:rsid w:val="0093226B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93226B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93226B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93226B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93226B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93226B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93226B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93226B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3226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469EF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93226B"/>
  </w:style>
  <w:style w:type="paragraph" w:styleId="Caption">
    <w:name w:val="caption"/>
    <w:basedOn w:val="Normal"/>
    <w:uiPriority w:val="99"/>
    <w:qFormat/>
    <w:rsid w:val="0093226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93226B"/>
    <w:pPr>
      <w:suppressLineNumbers/>
    </w:pPr>
  </w:style>
  <w:style w:type="paragraph" w:customStyle="1" w:styleId="cm">
    <w:name w:val="c’m"/>
    <w:basedOn w:val="Heading1"/>
    <w:uiPriority w:val="99"/>
    <w:rsid w:val="0093226B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9322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69EF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9322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69EF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93226B"/>
    <w:pPr>
      <w:jc w:val="both"/>
    </w:pPr>
    <w:rPr>
      <w:b/>
      <w:bCs/>
    </w:rPr>
  </w:style>
  <w:style w:type="paragraph" w:customStyle="1" w:styleId="Default">
    <w:name w:val="Default"/>
    <w:uiPriority w:val="99"/>
    <w:rsid w:val="0093226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93226B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322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9EF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93226B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93226B"/>
    <w:pPr>
      <w:suppressLineNumbers/>
    </w:pPr>
  </w:style>
  <w:style w:type="paragraph" w:customStyle="1" w:styleId="Tblzatfejlc">
    <w:name w:val="Táblázatfejléc"/>
    <w:basedOn w:val="Tblzattartalom"/>
    <w:uiPriority w:val="99"/>
    <w:rsid w:val="0093226B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366</Words>
  <Characters>2532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2017-06-15T20:58:00Z</dcterms:created>
  <dcterms:modified xsi:type="dcterms:W3CDTF">2017-06-15T20:58:00Z</dcterms:modified>
</cp:coreProperties>
</file>